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5D215" w14:textId="5B7F33AC" w:rsidR="008F1BE1" w:rsidRPr="00B743EF" w:rsidRDefault="005E1ECC" w:rsidP="00461047">
      <w:pPr>
        <w:pStyle w:val="5zw"/>
        <w:shd w:val="clear" w:color="auto" w:fill="F2F2F2" w:themeFill="background1" w:themeFillShade="F2"/>
        <w:spacing w:after="120"/>
        <w:contextualSpacing w:val="0"/>
        <w:rPr>
          <w:rFonts w:asciiTheme="minorHAnsi" w:hAnsiTheme="minorHAnsi" w:cstheme="minorHAnsi"/>
          <w:b/>
        </w:rPr>
      </w:pPr>
      <w:r w:rsidRPr="00B743EF">
        <w:rPr>
          <w:rFonts w:asciiTheme="minorHAnsi" w:hAnsiTheme="minorHAnsi" w:cstheme="minorHAnsi"/>
          <w:b/>
        </w:rPr>
        <w:t xml:space="preserve">Załącznik nr 1 </w:t>
      </w:r>
      <w:r w:rsidRPr="00B743EF">
        <w:rPr>
          <w:rFonts w:asciiTheme="minorHAnsi" w:hAnsiTheme="minorHAnsi" w:cstheme="minorHAnsi"/>
          <w:color w:val="000000" w:themeColor="text1"/>
        </w:rPr>
        <w:t xml:space="preserve">do Zapytania </w:t>
      </w:r>
      <w:r w:rsidRPr="00B743EF">
        <w:rPr>
          <w:rFonts w:asciiTheme="minorHAnsi" w:hAnsiTheme="minorHAnsi" w:cstheme="minorHAnsi"/>
        </w:rPr>
        <w:t xml:space="preserve">Ofertowego nr </w:t>
      </w:r>
      <w:bookmarkStart w:id="0" w:name="_Hlk500937467"/>
      <w:bookmarkStart w:id="1" w:name="_Hlk187757892"/>
      <w:r w:rsidR="00104CF6" w:rsidRPr="00436FA4">
        <w:rPr>
          <w:rFonts w:asciiTheme="minorHAnsi" w:hAnsiTheme="minorHAnsi" w:cstheme="minorHAnsi"/>
        </w:rPr>
        <w:t>1</w:t>
      </w:r>
      <w:r w:rsidR="001C29E8">
        <w:rPr>
          <w:rFonts w:asciiTheme="minorHAnsi" w:hAnsiTheme="minorHAnsi" w:cstheme="minorHAnsi"/>
        </w:rPr>
        <w:t>a</w:t>
      </w:r>
      <w:r w:rsidR="00104CF6" w:rsidRPr="00436FA4">
        <w:rPr>
          <w:rFonts w:asciiTheme="minorHAnsi" w:hAnsiTheme="minorHAnsi" w:cstheme="minorHAnsi"/>
        </w:rPr>
        <w:t>/OLIMP/KPO/20</w:t>
      </w:r>
      <w:bookmarkEnd w:id="0"/>
      <w:r w:rsidR="00104CF6" w:rsidRPr="00436FA4">
        <w:rPr>
          <w:rFonts w:asciiTheme="minorHAnsi" w:hAnsiTheme="minorHAnsi" w:cstheme="minorHAnsi"/>
        </w:rPr>
        <w:t>25</w:t>
      </w:r>
      <w:bookmarkEnd w:id="1"/>
    </w:p>
    <w:p w14:paraId="17B9EF9E" w14:textId="77777777" w:rsidR="00461047" w:rsidRDefault="00461047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</w:p>
    <w:p w14:paraId="7647BDBA" w14:textId="493F2D4E" w:rsidR="00942E98" w:rsidRPr="00906A6E" w:rsidRDefault="00942E98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  <w:r w:rsidRPr="00906A6E">
        <w:rPr>
          <w:rFonts w:asciiTheme="minorHAnsi" w:hAnsiTheme="minorHAnsi" w:cstheme="minorHAnsi"/>
          <w:b/>
          <w:bCs/>
          <w:sz w:val="32"/>
        </w:rPr>
        <w:t>FORMULARZ OFERTY</w:t>
      </w:r>
    </w:p>
    <w:p w14:paraId="3946864D" w14:textId="39EE259A" w:rsidR="00942E98" w:rsidRPr="00B743EF" w:rsidRDefault="00942E98" w:rsidP="00650BE9">
      <w:pPr>
        <w:jc w:val="both"/>
        <w:rPr>
          <w:rFonts w:asciiTheme="minorHAnsi" w:hAnsiTheme="minorHAnsi" w:cstheme="minorHAnsi"/>
        </w:rPr>
      </w:pPr>
      <w:r w:rsidRPr="00B743EF">
        <w:rPr>
          <w:rFonts w:asciiTheme="minorHAnsi" w:hAnsiTheme="minorHAnsi" w:cstheme="minorHAnsi"/>
        </w:rPr>
        <w:t xml:space="preserve">W odpowiedzi na Zapytanie Ofertowe </w:t>
      </w:r>
      <w:r w:rsidR="00104CF6" w:rsidRPr="00436FA4">
        <w:rPr>
          <w:rFonts w:asciiTheme="minorHAnsi" w:hAnsiTheme="minorHAnsi" w:cstheme="minorHAnsi"/>
        </w:rPr>
        <w:t>1</w:t>
      </w:r>
      <w:r w:rsidR="001C29E8">
        <w:rPr>
          <w:rFonts w:asciiTheme="minorHAnsi" w:hAnsiTheme="minorHAnsi" w:cstheme="minorHAnsi"/>
        </w:rPr>
        <w:t>a</w:t>
      </w:r>
      <w:r w:rsidR="00104CF6" w:rsidRPr="00436FA4">
        <w:rPr>
          <w:rFonts w:asciiTheme="minorHAnsi" w:hAnsiTheme="minorHAnsi" w:cstheme="minorHAnsi"/>
        </w:rPr>
        <w:t>/OLIMP/KPO/2025</w:t>
      </w:r>
      <w:r w:rsidR="00104CF6">
        <w:rPr>
          <w:rFonts w:asciiTheme="minorHAnsi" w:hAnsiTheme="minorHAnsi" w:cstheme="minorHAnsi"/>
        </w:rPr>
        <w:t xml:space="preserve"> </w:t>
      </w:r>
      <w:r w:rsidR="00104CF6" w:rsidRPr="00436FA4">
        <w:rPr>
          <w:rFonts w:asciiTheme="minorHAnsi" w:hAnsiTheme="minorHAnsi" w:cstheme="minorHAnsi"/>
          <w:b/>
        </w:rPr>
        <w:t>na adaptację nieużywanej części na parterze na nowo powstałe studio rekreacyjne i strefę SPA,  o powierzchni ok. 98 m2 poprzez wykonanie remontu pomieszczenia</w:t>
      </w:r>
      <w:r w:rsidR="00104CF6" w:rsidRPr="00B743EF">
        <w:rPr>
          <w:rFonts w:asciiTheme="minorHAnsi" w:hAnsiTheme="minorHAnsi" w:cstheme="minorHAnsi"/>
        </w:rPr>
        <w:t xml:space="preserve"> </w:t>
      </w:r>
      <w:r w:rsidRPr="00B743EF">
        <w:rPr>
          <w:rFonts w:asciiTheme="minorHAnsi" w:hAnsiTheme="minorHAnsi" w:cstheme="minorHAnsi"/>
        </w:rPr>
        <w:t>składamy poniższą ofertę:</w:t>
      </w:r>
    </w:p>
    <w:tbl>
      <w:tblPr>
        <w:tblW w:w="0" w:type="auto"/>
        <w:tblInd w:w="137" w:type="dxa"/>
        <w:tblLook w:val="04A0" w:firstRow="1" w:lastRow="0" w:firstColumn="1" w:lastColumn="0" w:noHBand="0" w:noVBand="1"/>
      </w:tblPr>
      <w:tblGrid>
        <w:gridCol w:w="2401"/>
        <w:gridCol w:w="2825"/>
        <w:gridCol w:w="1867"/>
        <w:gridCol w:w="1974"/>
      </w:tblGrid>
      <w:tr w:rsidR="00660EF2" w:rsidRPr="001301D3" w14:paraId="13DC37B0" w14:textId="77777777" w:rsidTr="00A079E4">
        <w:trPr>
          <w:trHeight w:val="120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9B0A04" w14:textId="159F982F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Dane Oferenta </w:t>
            </w:r>
          </w:p>
        </w:tc>
      </w:tr>
      <w:tr w:rsidR="00660EF2" w:rsidRPr="001301D3" w14:paraId="24C10B24" w14:textId="77777777" w:rsidTr="00052BB2">
        <w:trPr>
          <w:trHeight w:val="44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11490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Nazwa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7F92" w14:textId="18276CF2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2E3A8FE7" w14:textId="77777777" w:rsidTr="00052BB2">
        <w:trPr>
          <w:trHeight w:val="42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D51B4E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2DCB" w14:textId="66F74CB9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406C1CCA" w14:textId="77777777" w:rsidTr="00052BB2">
        <w:trPr>
          <w:trHeight w:val="412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AF4B84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NIP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BC14" w14:textId="1E8B6988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27BFB436" w14:textId="77777777" w:rsidTr="000343DB">
        <w:trPr>
          <w:trHeight w:val="426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993CD7" w14:textId="2280B299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Dane Osoby Kontaktowej</w:t>
            </w:r>
          </w:p>
        </w:tc>
      </w:tr>
      <w:tr w:rsidR="00660EF2" w:rsidRPr="001301D3" w14:paraId="1BBD2064" w14:textId="77777777" w:rsidTr="00052BB2">
        <w:trPr>
          <w:trHeight w:val="405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7146A0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Imię i Nazwisko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14C9" w14:textId="2B227BB0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6BB0BD19" w14:textId="77777777" w:rsidTr="00052BB2">
        <w:trPr>
          <w:trHeight w:val="409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90523D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e- mail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CF4E" w14:textId="62D8EAEE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0939A53A" w14:textId="77777777" w:rsidTr="00052BB2">
        <w:trPr>
          <w:trHeight w:val="413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535925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Telefon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E463" w14:textId="071FC11D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05AD7ABA" w14:textId="77777777" w:rsidTr="00150C2F">
        <w:trPr>
          <w:trHeight w:val="584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844DE8" w14:textId="7FDCB07C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Parametry oferty </w:t>
            </w:r>
          </w:p>
        </w:tc>
      </w:tr>
      <w:tr w:rsidR="00660EF2" w:rsidRPr="001301D3" w14:paraId="3133AA82" w14:textId="77777777" w:rsidTr="00052BB2">
        <w:trPr>
          <w:trHeight w:val="433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49E2F2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przygotowania oferty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52A8" w14:textId="45711631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4A8B2024" w14:textId="77777777" w:rsidTr="00052BB2">
        <w:trPr>
          <w:trHeight w:val="45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210EE6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ważności oferty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66F1" w14:textId="18A798D5" w:rsidR="00660EF2" w:rsidRPr="001301D3" w:rsidRDefault="00B743EF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 dni</w:t>
            </w:r>
          </w:p>
        </w:tc>
      </w:tr>
      <w:tr w:rsidR="00052BB2" w:rsidRPr="001301D3" w14:paraId="21F24EF1" w14:textId="77777777" w:rsidTr="00052BB2">
        <w:trPr>
          <w:trHeight w:val="668"/>
        </w:trPr>
        <w:tc>
          <w:tcPr>
            <w:tcW w:w="5226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65CD0D4" w14:textId="77777777" w:rsidR="00052BB2" w:rsidRPr="001301D3" w:rsidRDefault="00052BB2" w:rsidP="005E1ECC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1301D3">
              <w:rPr>
                <w:rFonts w:asciiTheme="minorHAnsi" w:hAnsiTheme="minorHAnsi" w:cstheme="minorHAnsi"/>
                <w:b/>
                <w:sz w:val="24"/>
              </w:rPr>
              <w:t>Przedmiot zamówienia</w:t>
            </w:r>
          </w:p>
        </w:tc>
        <w:tc>
          <w:tcPr>
            <w:tcW w:w="384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1C4475B" w14:textId="77CD2F04" w:rsidR="00052BB2" w:rsidRPr="001301D3" w:rsidRDefault="00052BB2" w:rsidP="005E1ECC">
            <w:pPr>
              <w:pStyle w:val="Default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color w:val="auto"/>
                <w:szCs w:val="22"/>
              </w:rPr>
              <w:t>Wypełnia Dostawca</w:t>
            </w:r>
          </w:p>
        </w:tc>
      </w:tr>
      <w:tr w:rsidR="00D8400E" w:rsidRPr="001301D3" w14:paraId="115BBDE2" w14:textId="77777777" w:rsidTr="00052BB2">
        <w:trPr>
          <w:trHeight w:val="1268"/>
        </w:trPr>
        <w:tc>
          <w:tcPr>
            <w:tcW w:w="5226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7CB4811" w14:textId="00254FCE" w:rsidR="00D8400E" w:rsidRPr="001301D3" w:rsidRDefault="00104CF6" w:rsidP="009E7893">
            <w:pPr>
              <w:spacing w:after="0"/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>A</w:t>
            </w:r>
            <w:r w:rsidRPr="00104CF6">
              <w:rPr>
                <w:rFonts w:ascii="Calibri" w:eastAsia="Times New Roman" w:hAnsi="Calibri" w:cs="Calibri"/>
                <w:b/>
                <w:bCs/>
                <w:lang w:eastAsia="pl-PL"/>
              </w:rPr>
              <w:t>daptacja nieużywanej części na parterze na nowo powstałe studio rekreacyjne i strefę SPA,  o powierzchni ok. 98 m2 poprzez wykonanie remontu pomieszczenia</w:t>
            </w:r>
            <w:r w:rsidRPr="00F955EE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D8400E" w:rsidRPr="00816938">
              <w:rPr>
                <w:rFonts w:ascii="Calibri" w:eastAsia="Calibri" w:hAnsi="Calibri" w:cs="Calibri"/>
              </w:rPr>
              <w:t>o parametrach</w:t>
            </w:r>
            <w:r w:rsidR="00D8400E" w:rsidRPr="00321F48">
              <w:rPr>
                <w:rFonts w:ascii="Calibri" w:eastAsia="Calibri" w:hAnsi="Calibri" w:cs="Calibri"/>
              </w:rPr>
              <w:t xml:space="preserve"> nie gorszych niż wskazane w pkt </w:t>
            </w:r>
            <w:r w:rsidR="00E247B3">
              <w:rPr>
                <w:rFonts w:ascii="Calibri" w:eastAsia="Calibri" w:hAnsi="Calibri" w:cs="Calibri"/>
              </w:rPr>
              <w:t>3</w:t>
            </w:r>
            <w:r w:rsidR="00D8400E" w:rsidRPr="00321F48">
              <w:rPr>
                <w:rFonts w:ascii="Calibri" w:eastAsia="Calibri" w:hAnsi="Calibri" w:cs="Calibri"/>
              </w:rPr>
              <w:t xml:space="preserve"> </w:t>
            </w:r>
            <w:bookmarkStart w:id="2" w:name="_Hlk500917108"/>
            <w:bookmarkStart w:id="3" w:name="_Hlk500919993"/>
            <w:r w:rsidR="00D8400E" w:rsidRPr="00321F48">
              <w:rPr>
                <w:rFonts w:ascii="Calibri" w:eastAsia="Calibri" w:hAnsi="Calibri" w:cs="Calibri"/>
              </w:rPr>
              <w:t>zapytania ofertowego nr</w:t>
            </w:r>
            <w:r w:rsidR="00D8400E" w:rsidRPr="00321F48">
              <w:rPr>
                <w:rFonts w:asciiTheme="minorHAnsi" w:hAnsiTheme="minorHAnsi" w:cstheme="minorHAnsi"/>
                <w:szCs w:val="24"/>
              </w:rPr>
              <w:t xml:space="preserve"> </w:t>
            </w:r>
            <w:bookmarkEnd w:id="2"/>
            <w:bookmarkEnd w:id="3"/>
            <w:r w:rsidRPr="00436FA4">
              <w:rPr>
                <w:rFonts w:asciiTheme="minorHAnsi" w:hAnsiTheme="minorHAnsi" w:cstheme="minorHAnsi"/>
              </w:rPr>
              <w:t>1</w:t>
            </w:r>
            <w:r w:rsidR="001C29E8">
              <w:rPr>
                <w:rFonts w:asciiTheme="minorHAnsi" w:hAnsiTheme="minorHAnsi" w:cstheme="minorHAnsi"/>
              </w:rPr>
              <w:t>a</w:t>
            </w:r>
            <w:r w:rsidRPr="00436FA4">
              <w:rPr>
                <w:rFonts w:asciiTheme="minorHAnsi" w:hAnsiTheme="minorHAnsi" w:cstheme="minorHAnsi"/>
              </w:rPr>
              <w:t>/OLIMP/KPO/2025</w:t>
            </w:r>
            <w:r w:rsidR="0078108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 w:themeFill="background1" w:themeFillShade="F2"/>
          </w:tcPr>
          <w:p w14:paraId="7C98B02E" w14:textId="56A9DBF4" w:rsidR="00D8400E" w:rsidRPr="005E4CC6" w:rsidRDefault="00D8400E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</w:rPr>
            </w:pPr>
            <w:r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Proszę o odpowied</w:t>
            </w:r>
            <w:r w:rsidR="003107DC">
              <w:rPr>
                <w:rFonts w:asciiTheme="minorHAnsi" w:hAnsiTheme="minorHAnsi" w:cstheme="minorHAnsi"/>
                <w:i/>
                <w:color w:val="7F7F7F" w:themeColor="text1" w:themeTint="80"/>
              </w:rPr>
              <w:t>ź</w:t>
            </w:r>
            <w:r w:rsidR="005E4CC6"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:</w:t>
            </w:r>
          </w:p>
          <w:p w14:paraId="08ABC628" w14:textId="77777777" w:rsidR="00D8400E" w:rsidRPr="005E4CC6" w:rsidRDefault="00D8400E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</w:rPr>
            </w:pPr>
            <w:r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TAK lub NIE</w:t>
            </w:r>
          </w:p>
          <w:p w14:paraId="40DDA04F" w14:textId="77777777" w:rsidR="00D8400E" w:rsidRPr="005E4CC6" w:rsidRDefault="00D8400E" w:rsidP="005E1ECC">
            <w:pPr>
              <w:pStyle w:val="Default"/>
              <w:snapToGrid w:val="0"/>
              <w:spacing w:before="120" w:after="120"/>
              <w:rPr>
                <w:rFonts w:asciiTheme="minorHAnsi" w:hAnsiTheme="minorHAnsi" w:cstheme="minorHAnsi"/>
                <w:b/>
                <w:color w:val="7F7F7F" w:themeColor="text1" w:themeTint="80"/>
                <w:sz w:val="22"/>
                <w:szCs w:val="22"/>
              </w:rPr>
            </w:pPr>
          </w:p>
        </w:tc>
      </w:tr>
      <w:tr w:rsidR="00052BB2" w:rsidRPr="001301D3" w14:paraId="465A2C73" w14:textId="77777777" w:rsidTr="00052BB2">
        <w:trPr>
          <w:trHeight w:val="468"/>
        </w:trPr>
        <w:tc>
          <w:tcPr>
            <w:tcW w:w="9067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6A6A6" w:themeFill="background1" w:themeFillShade="A6"/>
          </w:tcPr>
          <w:p w14:paraId="07905003" w14:textId="42AD2B16" w:rsidR="00052BB2" w:rsidRPr="00052BB2" w:rsidRDefault="00052BB2" w:rsidP="005E1ECC">
            <w:pPr>
              <w:pStyle w:val="Styl2"/>
              <w:numPr>
                <w:ilvl w:val="0"/>
                <w:numId w:val="0"/>
              </w:numPr>
              <w:spacing w:before="120" w:after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52B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Odniesienie do kryteriów wyboru oferty</w:t>
            </w:r>
          </w:p>
        </w:tc>
      </w:tr>
      <w:tr w:rsidR="008037ED" w:rsidRPr="00942E98" w14:paraId="0FBD9F44" w14:textId="77777777" w:rsidTr="00A710EE">
        <w:trPr>
          <w:trHeight w:val="1831"/>
        </w:trPr>
        <w:tc>
          <w:tcPr>
            <w:tcW w:w="5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DC6DA4" w14:textId="77777777" w:rsidR="004857AD" w:rsidRDefault="004857AD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>Cena ca</w:t>
            </w:r>
            <w:r w:rsidRPr="004857AD">
              <w:rPr>
                <w:rFonts w:asciiTheme="minorHAnsi" w:hAnsiTheme="minorHAnsi" w:cstheme="minorHAnsi" w:hint="cs"/>
                <w:b/>
                <w:sz w:val="24"/>
                <w:u w:val="single"/>
              </w:rPr>
              <w:t>ł</w:t>
            </w: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>kowita netto za realizacj</w:t>
            </w:r>
            <w:r w:rsidRPr="004857AD">
              <w:rPr>
                <w:rFonts w:asciiTheme="minorHAnsi" w:hAnsiTheme="minorHAnsi" w:cstheme="minorHAnsi" w:hint="cs"/>
                <w:b/>
                <w:sz w:val="24"/>
                <w:u w:val="single"/>
              </w:rPr>
              <w:t>ę</w:t>
            </w: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 zamówienia </w:t>
            </w:r>
          </w:p>
          <w:p w14:paraId="10FF9A7C" w14:textId="5AD5103A" w:rsidR="008037ED" w:rsidRPr="00752AA9" w:rsidRDefault="004857AD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i/>
                <w:sz w:val="18"/>
              </w:rPr>
            </w:pPr>
            <w:r w:rsidRPr="004857AD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w </w:t>
            </w:r>
            <w:r w:rsidR="008037ED" w:rsidRPr="00752AA9">
              <w:rPr>
                <w:rFonts w:asciiTheme="minorHAnsi" w:hAnsiTheme="minorHAnsi" w:cstheme="minorHAnsi"/>
                <w:i/>
                <w:sz w:val="18"/>
              </w:rPr>
              <w:t>przypadku podania ceny w innej walucie niż PLN wartość do PLN będzie</w:t>
            </w:r>
            <w:r w:rsidR="008037ED">
              <w:rPr>
                <w:rFonts w:asciiTheme="minorHAnsi" w:hAnsiTheme="minorHAnsi" w:cstheme="minorHAnsi"/>
                <w:i/>
                <w:sz w:val="18"/>
              </w:rPr>
              <w:t xml:space="preserve"> </w:t>
            </w:r>
            <w:r w:rsidR="008037ED" w:rsidRPr="00752AA9">
              <w:rPr>
                <w:rFonts w:asciiTheme="minorHAnsi" w:hAnsiTheme="minorHAnsi" w:cstheme="minorHAnsi"/>
                <w:i/>
                <w:sz w:val="18"/>
              </w:rPr>
              <w:t xml:space="preserve">przeliczana wg średniego kursu NBP podanego na dzień oceny ofert.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6A53" w14:textId="09DB3226" w:rsidR="008037ED" w:rsidRDefault="008037ED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>Cena netto</w:t>
            </w:r>
          </w:p>
          <w:p w14:paraId="31B224CF" w14:textId="50478B75" w:rsidR="008037ED" w:rsidRPr="001B3253" w:rsidRDefault="008037ED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490F" w14:textId="763D1287" w:rsidR="008037ED" w:rsidRPr="001B3253" w:rsidRDefault="00A710EE" w:rsidP="00E94DBE">
            <w:pPr>
              <w:pStyle w:val="Styl2"/>
              <w:numPr>
                <w:ilvl w:val="0"/>
                <w:numId w:val="0"/>
              </w:numPr>
              <w:ind w:left="900" w:right="142" w:hanging="1020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>Cena brutto</w:t>
            </w:r>
          </w:p>
        </w:tc>
      </w:tr>
    </w:tbl>
    <w:p w14:paraId="1A301115" w14:textId="5F1CB51A" w:rsidR="00942E98" w:rsidRPr="00E4387B" w:rsidRDefault="00942E98" w:rsidP="00321F48">
      <w:pPr>
        <w:spacing w:before="120"/>
        <w:rPr>
          <w:rFonts w:asciiTheme="minorHAnsi" w:hAnsiTheme="minorHAnsi" w:cstheme="minorHAnsi"/>
          <w:b/>
          <w:bCs/>
          <w:i/>
          <w:iCs/>
          <w:sz w:val="28"/>
        </w:rPr>
      </w:pPr>
      <w:r w:rsidRPr="00E4387B">
        <w:rPr>
          <w:rFonts w:asciiTheme="minorHAnsi" w:hAnsiTheme="minorHAnsi" w:cstheme="minorHAnsi"/>
          <w:b/>
          <w:bCs/>
          <w:i/>
          <w:iCs/>
          <w:sz w:val="28"/>
        </w:rPr>
        <w:t>Oś</w:t>
      </w:r>
      <w:r w:rsidR="009528A8" w:rsidRPr="00E4387B">
        <w:rPr>
          <w:rFonts w:asciiTheme="minorHAnsi" w:hAnsiTheme="minorHAnsi" w:cstheme="minorHAnsi"/>
          <w:b/>
          <w:bCs/>
          <w:i/>
          <w:iCs/>
          <w:sz w:val="28"/>
        </w:rPr>
        <w:t>wiadczenie O</w:t>
      </w:r>
      <w:r w:rsidRPr="00E4387B">
        <w:rPr>
          <w:rFonts w:asciiTheme="minorHAnsi" w:hAnsiTheme="minorHAnsi" w:cstheme="minorHAnsi"/>
          <w:b/>
          <w:bCs/>
          <w:i/>
          <w:iCs/>
          <w:sz w:val="28"/>
        </w:rPr>
        <w:t>ferenta:</w:t>
      </w:r>
    </w:p>
    <w:p w14:paraId="410BFFF6" w14:textId="77777777" w:rsidR="00942E98" w:rsidRDefault="00942E98" w:rsidP="00FA73D0">
      <w:pPr>
        <w:spacing w:after="60" w:line="240" w:lineRule="auto"/>
        <w:jc w:val="both"/>
        <w:rPr>
          <w:rFonts w:asciiTheme="minorHAnsi" w:hAnsiTheme="minorHAnsi" w:cstheme="minorHAnsi"/>
        </w:rPr>
      </w:pPr>
      <w:bookmarkStart w:id="4" w:name="_Hlk520213632"/>
      <w:r>
        <w:rPr>
          <w:rFonts w:asciiTheme="minorHAnsi" w:hAnsiTheme="minorHAnsi" w:cstheme="minorHAnsi"/>
        </w:rPr>
        <w:t>Oświadczamy, że:</w:t>
      </w:r>
    </w:p>
    <w:p w14:paraId="36AAB573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31" w:hanging="352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Zapoznałem/Zapoznałam/Zapoznaliśmy się z Zapytaniem Ofertowym i potwierdzamy, że oferta zawiera wszystkie elementy określone w Zapytaniu.</w:t>
      </w:r>
    </w:p>
    <w:p w14:paraId="4E128C2E" w14:textId="2035686E" w:rsidR="00954DC3" w:rsidRDefault="00954DC3" w:rsidP="006220D6">
      <w:pPr>
        <w:pStyle w:val="Akapitzlist1"/>
        <w:numPr>
          <w:ilvl w:val="0"/>
          <w:numId w:val="21"/>
        </w:numPr>
        <w:spacing w:before="120" w:after="120" w:line="240" w:lineRule="auto"/>
        <w:ind w:left="431" w:hanging="352"/>
        <w:jc w:val="both"/>
        <w:rPr>
          <w:rFonts w:asciiTheme="minorHAnsi" w:hAnsiTheme="minorHAnsi" w:cstheme="minorHAnsi"/>
          <w:b/>
        </w:rPr>
      </w:pPr>
      <w:r w:rsidRPr="0017526A">
        <w:rPr>
          <w:rFonts w:asciiTheme="minorHAnsi" w:hAnsiTheme="minorHAnsi" w:cstheme="minorHAnsi"/>
          <w:b/>
        </w:rPr>
        <w:t xml:space="preserve">Do </w:t>
      </w:r>
      <w:r w:rsidR="00F046E8">
        <w:rPr>
          <w:rFonts w:asciiTheme="minorHAnsi" w:hAnsiTheme="minorHAnsi" w:cstheme="minorHAnsi"/>
          <w:b/>
        </w:rPr>
        <w:t xml:space="preserve">formularza </w:t>
      </w:r>
      <w:r w:rsidRPr="0017526A">
        <w:rPr>
          <w:rFonts w:asciiTheme="minorHAnsi" w:hAnsiTheme="minorHAnsi" w:cstheme="minorHAnsi"/>
          <w:b/>
        </w:rPr>
        <w:t>oferty dołączam</w:t>
      </w:r>
      <w:r w:rsidR="00D57769">
        <w:rPr>
          <w:rFonts w:asciiTheme="minorHAnsi" w:hAnsiTheme="minorHAnsi" w:cstheme="minorHAnsi"/>
          <w:b/>
        </w:rPr>
        <w:t xml:space="preserve"> następujące dokumenty, podpisane przez osobę upoważnioną </w:t>
      </w:r>
      <w:r w:rsidR="00684BCF">
        <w:rPr>
          <w:rFonts w:asciiTheme="minorHAnsi" w:hAnsiTheme="minorHAnsi" w:cstheme="minorHAnsi"/>
          <w:b/>
        </w:rPr>
        <w:br/>
      </w:r>
      <w:r w:rsidR="00D57769">
        <w:rPr>
          <w:rFonts w:asciiTheme="minorHAnsi" w:hAnsiTheme="minorHAnsi" w:cstheme="minorHAnsi"/>
          <w:b/>
        </w:rPr>
        <w:t>do reprezentacji</w:t>
      </w:r>
      <w:r w:rsidRPr="0017526A">
        <w:rPr>
          <w:rFonts w:asciiTheme="minorHAnsi" w:hAnsiTheme="minorHAnsi" w:cstheme="minorHAnsi"/>
          <w:b/>
        </w:rPr>
        <w:t>:</w:t>
      </w:r>
    </w:p>
    <w:p w14:paraId="3C32EC47" w14:textId="66B90AC3" w:rsidR="006726CC" w:rsidRDefault="006726CC" w:rsidP="0017526A">
      <w:pPr>
        <w:pStyle w:val="Akapitzlist1"/>
        <w:numPr>
          <w:ilvl w:val="0"/>
          <w:numId w:val="27"/>
        </w:num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Wypełniony załącznik nr</w:t>
      </w:r>
      <w:r w:rsidR="00295C66">
        <w:rPr>
          <w:rFonts w:asciiTheme="minorHAnsi" w:hAnsiTheme="minorHAnsi" w:cstheme="minorHAnsi"/>
          <w:b/>
        </w:rPr>
        <w:t xml:space="preserve"> 2</w:t>
      </w:r>
      <w:r w:rsidR="00104CF6">
        <w:rPr>
          <w:rFonts w:asciiTheme="minorHAnsi" w:hAnsiTheme="minorHAnsi" w:cstheme="minorHAnsi"/>
          <w:b/>
        </w:rPr>
        <w:t>.</w:t>
      </w:r>
    </w:p>
    <w:p w14:paraId="4DFFD8DD" w14:textId="77777777" w:rsidR="00B950E5" w:rsidRDefault="00B950E5" w:rsidP="00B950E5">
      <w:pPr>
        <w:pStyle w:val="Akapitzlist1"/>
        <w:numPr>
          <w:ilvl w:val="0"/>
          <w:numId w:val="21"/>
        </w:numPr>
        <w:spacing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Zapoznałem/Zapoznałam/Zapoznaliśmy się ze specyfikacją przedmiotu i warunkami zamówienia, przedstawionymi w Zapytaniu Ofertowym i nie wnosimy do niej zastrzeżeń oraz zdobyliśmy informacje niezbędne do przedłożenia Oferty uwzględniającej właściwe wykonanie zamówienia;</w:t>
      </w:r>
    </w:p>
    <w:p w14:paraId="6B2F7930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Jestem/Jesteśmy związani niniejszą Ofertą do końca terminu jej ważności, określonego w Ofercie, odpowiadającego warunkom Zamawiającego określonym w Zapytaniu Ofertowym;</w:t>
      </w:r>
    </w:p>
    <w:p w14:paraId="17491DA7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Zobowiązuję się/Zobowiązujemy się – w przypadku wybrania naszej Oferty – do zawarcia umowy </w:t>
      </w:r>
      <w:r>
        <w:rPr>
          <w:rFonts w:asciiTheme="minorHAnsi" w:hAnsiTheme="minorHAnsi" w:cstheme="minorHAnsi"/>
        </w:rPr>
        <w:br/>
        <w:t>z Zamawiającym w miejscu i terminie wyznaczonym przez Zamawiającego i na warunkach zgodnych ze złożoną Ofertą.</w:t>
      </w:r>
    </w:p>
    <w:p w14:paraId="6B0342D7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Akceptuję/Akceptujemy bezwarunkowo termin i warunki realizacji zamówienia określone w Zapytaniu Ofertowym, do którego przedkładam/przedkładamy Ofertę,</w:t>
      </w:r>
    </w:p>
    <w:p w14:paraId="772834A1" w14:textId="77777777" w:rsidR="00B950E5" w:rsidRDefault="00B950E5" w:rsidP="00B950E5">
      <w:pPr>
        <w:pStyle w:val="Styl2"/>
        <w:numPr>
          <w:ilvl w:val="0"/>
          <w:numId w:val="21"/>
        </w:numPr>
        <w:spacing w:before="120" w:after="120"/>
        <w:ind w:left="426"/>
        <w:rPr>
          <w:rFonts w:asciiTheme="minorHAnsi" w:hAnsiTheme="minorHAnsi"/>
        </w:rPr>
      </w:pPr>
      <w:r>
        <w:rPr>
          <w:rFonts w:asciiTheme="minorHAnsi" w:hAnsiTheme="minorHAnsi"/>
          <w:lang w:bidi="pl-PL"/>
        </w:rPr>
        <w:t>W przypadku wyboru mojej oferty wyrażam zgodę na zamieszczenie moich danych, tj. imienia i nazwiska/nazwy oraz adresu – na stronie internetowej Projektu.</w:t>
      </w:r>
    </w:p>
    <w:p w14:paraId="6C64278D" w14:textId="054C0BB8" w:rsidR="00C03DE8" w:rsidRDefault="00C03DE8" w:rsidP="00C03DE8">
      <w:pPr>
        <w:pStyle w:val="Styl2"/>
        <w:numPr>
          <w:ilvl w:val="0"/>
          <w:numId w:val="0"/>
        </w:numPr>
        <w:spacing w:before="120" w:after="120"/>
        <w:ind w:left="142"/>
        <w:rPr>
          <w:rFonts w:asciiTheme="minorHAnsi" w:hAnsiTheme="minorHAnsi"/>
        </w:rPr>
      </w:pPr>
    </w:p>
    <w:p w14:paraId="5C77EE83" w14:textId="77777777" w:rsidR="00B950E5" w:rsidRDefault="00B950E5" w:rsidP="00B950E5">
      <w:pPr>
        <w:pStyle w:val="Akapitzlist"/>
        <w:spacing w:before="120" w:after="120"/>
        <w:ind w:left="0"/>
        <w:jc w:val="both"/>
        <w:rPr>
          <w:rFonts w:asciiTheme="minorHAnsi" w:hAnsiTheme="minorHAnsi"/>
          <w:b/>
          <w:sz w:val="22"/>
          <w:szCs w:val="22"/>
          <w:lang w:eastAsia="en-US"/>
        </w:rPr>
      </w:pPr>
      <w:r>
        <w:rPr>
          <w:rFonts w:asciiTheme="minorHAnsi" w:hAnsiTheme="minorHAnsi"/>
          <w:b/>
          <w:sz w:val="22"/>
          <w:szCs w:val="22"/>
          <w:lang w:eastAsia="en-US"/>
        </w:rPr>
        <w:t>Ponadto oświadczam, że:</w:t>
      </w:r>
    </w:p>
    <w:p w14:paraId="0005F255" w14:textId="77777777" w:rsidR="00B950E5" w:rsidRDefault="00B950E5" w:rsidP="00B950E5">
      <w:pPr>
        <w:pStyle w:val="Akapitzlist"/>
        <w:numPr>
          <w:ilvl w:val="0"/>
          <w:numId w:val="22"/>
        </w:numPr>
        <w:spacing w:before="120" w:after="120"/>
        <w:ind w:left="425" w:hanging="357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Wypełniłem/ Wypełniliśmy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7F2E5914" w14:textId="0BFC53BA" w:rsidR="00B950E5" w:rsidRDefault="00B950E5" w:rsidP="00D56D79">
      <w:pPr>
        <w:pStyle w:val="Akapitzlist"/>
        <w:spacing w:before="120" w:after="120"/>
        <w:ind w:left="425"/>
        <w:jc w:val="both"/>
        <w:rPr>
          <w:rFonts w:asciiTheme="minorHAnsi" w:hAnsiTheme="minorHAnsi"/>
          <w:sz w:val="22"/>
          <w:szCs w:val="22"/>
          <w:lang w:eastAsia="en-US"/>
        </w:rPr>
      </w:pPr>
    </w:p>
    <w:p w14:paraId="3FFF82B0" w14:textId="77777777" w:rsidR="00257753" w:rsidRPr="00FD7589" w:rsidRDefault="00257753" w:rsidP="00257753">
      <w:pPr>
        <w:pStyle w:val="Styl2"/>
        <w:numPr>
          <w:ilvl w:val="0"/>
          <w:numId w:val="0"/>
        </w:numPr>
        <w:spacing w:after="60"/>
        <w:ind w:left="66"/>
        <w:contextualSpacing w:val="0"/>
        <w:rPr>
          <w:rFonts w:asciiTheme="minorHAnsi" w:hAnsiTheme="minorHAnsi"/>
        </w:rPr>
      </w:pPr>
    </w:p>
    <w:tbl>
      <w:tblPr>
        <w:tblW w:w="949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3543"/>
        <w:gridCol w:w="5948"/>
      </w:tblGrid>
      <w:tr w:rsidR="00942E98" w14:paraId="1B101CB9" w14:textId="77777777" w:rsidTr="00682015">
        <w:trPr>
          <w:trHeight w:val="35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bookmarkEnd w:id="4"/>
          <w:p w14:paraId="1E03043A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Imię i nazwisko </w:t>
            </w:r>
          </w:p>
          <w:p w14:paraId="74C5EB93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osoby upoważnionej do złożenia oferty </w:t>
            </w:r>
          </w:p>
          <w:p w14:paraId="67EB63AE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BFF06" w14:textId="77777777" w:rsidR="00942E98" w:rsidRDefault="00942E98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  <w:p w14:paraId="005369D7" w14:textId="77777777" w:rsidR="00942E98" w:rsidRDefault="00942E98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42E98" w14:paraId="6AD58021" w14:textId="77777777" w:rsidTr="00682015">
        <w:trPr>
          <w:trHeight w:val="463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542AA0D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Stanowisko służbowe</w:t>
            </w:r>
          </w:p>
          <w:p w14:paraId="0269A38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39E88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942E98" w14:paraId="39F0FC83" w14:textId="77777777" w:rsidTr="00682015">
        <w:trPr>
          <w:trHeight w:val="116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A14FB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Data i podpis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9DC1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982393D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1D3A094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48C89DE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62E5C06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167C4F0A" w14:textId="1E91B08A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6D140B2C" w14:textId="77777777" w:rsidR="00942E98" w:rsidRDefault="00942E98" w:rsidP="00942E98">
      <w:pPr>
        <w:pStyle w:val="Stopka"/>
        <w:rPr>
          <w:rFonts w:ascii="Times New Roman" w:hAnsi="Times New Roman"/>
        </w:rPr>
      </w:pPr>
    </w:p>
    <w:p w14:paraId="19432D93" w14:textId="12FC6F45" w:rsidR="002935FD" w:rsidRPr="00671136" w:rsidRDefault="00671136" w:rsidP="00FA73D0">
      <w:pPr>
        <w:pStyle w:val="NormalnyWeb"/>
        <w:spacing w:line="276" w:lineRule="auto"/>
        <w:ind w:left="142" w:hanging="142"/>
        <w:jc w:val="both"/>
      </w:pPr>
      <w:r>
        <w:rPr>
          <w:rFonts w:ascii="Arial" w:hAnsi="Arial" w:cs="Arial"/>
          <w:color w:val="000000"/>
          <w:sz w:val="16"/>
          <w:szCs w:val="16"/>
        </w:rPr>
        <w:t xml:space="preserve">* </w:t>
      </w:r>
      <w:r w:rsidRPr="00FD270C">
        <w:rPr>
          <w:rFonts w:asciiTheme="minorHAnsi" w:hAnsiTheme="minorHAnsi" w:cstheme="minorHAnsi"/>
          <w:color w:val="000000"/>
          <w:sz w:val="16"/>
          <w:szCs w:val="16"/>
        </w:rPr>
        <w:t xml:space="preserve">W przypadku gdy wykonawca </w:t>
      </w:r>
      <w:r w:rsidRPr="00FD270C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tab/>
      </w:r>
    </w:p>
    <w:sectPr w:rsidR="002935FD" w:rsidRPr="00671136" w:rsidSect="00671136">
      <w:headerReference w:type="default" r:id="rId7"/>
      <w:footerReference w:type="default" r:id="rId8"/>
      <w:headerReference w:type="first" r:id="rId9"/>
      <w:pgSz w:w="11906" w:h="16838" w:code="9"/>
      <w:pgMar w:top="1135" w:right="1416" w:bottom="709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A1C79" w14:textId="77777777" w:rsidR="001A22CA" w:rsidRDefault="001A22CA" w:rsidP="00425497">
      <w:pPr>
        <w:spacing w:after="0" w:line="240" w:lineRule="auto"/>
      </w:pPr>
      <w:r>
        <w:separator/>
      </w:r>
    </w:p>
  </w:endnote>
  <w:endnote w:type="continuationSeparator" w:id="0">
    <w:p w14:paraId="6DC68AA4" w14:textId="77777777" w:rsidR="001A22CA" w:rsidRDefault="001A22CA" w:rsidP="0042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27939"/>
      <w:docPartObj>
        <w:docPartGallery w:val="Page Numbers (Bottom of Page)"/>
        <w:docPartUnique/>
      </w:docPartObj>
    </w:sdtPr>
    <w:sdtEndPr/>
    <w:sdtContent>
      <w:p w14:paraId="54EA56FB" w14:textId="77777777" w:rsidR="000E6526" w:rsidRDefault="000E6526" w:rsidP="005E1ECC">
        <w:pPr>
          <w:pStyle w:val="Stopka"/>
        </w:pPr>
      </w:p>
      <w:p w14:paraId="3D17CD4D" w14:textId="77777777" w:rsidR="000E6526" w:rsidRDefault="000E6526" w:rsidP="005E1ECC">
        <w:pPr>
          <w:pStyle w:val="Stopka"/>
        </w:pPr>
      </w:p>
      <w:p w14:paraId="552BCEF3" w14:textId="77777777" w:rsidR="000E6526" w:rsidRDefault="00671136" w:rsidP="00671136">
        <w:pPr>
          <w:pStyle w:val="Stopka"/>
          <w:tabs>
            <w:tab w:val="right" w:pos="9214"/>
          </w:tabs>
        </w:pPr>
        <w:r>
          <w:tab/>
        </w:r>
        <w:r>
          <w:tab/>
        </w:r>
        <w:r w:rsidR="00906A6E">
          <w:fldChar w:fldCharType="begin"/>
        </w:r>
        <w:r w:rsidR="00906A6E">
          <w:instrText xml:space="preserve"> PAGE   \* MERGEFORMAT </w:instrText>
        </w:r>
        <w:r w:rsidR="00906A6E">
          <w:fldChar w:fldCharType="separate"/>
        </w:r>
        <w:r w:rsidR="002503C6">
          <w:rPr>
            <w:noProof/>
          </w:rPr>
          <w:t>2</w:t>
        </w:r>
        <w:r w:rsidR="00906A6E">
          <w:rPr>
            <w:noProof/>
          </w:rPr>
          <w:fldChar w:fldCharType="end"/>
        </w:r>
      </w:p>
    </w:sdtContent>
  </w:sdt>
  <w:p w14:paraId="0CAF212A" w14:textId="77777777" w:rsidR="000E6526" w:rsidRDefault="000E6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7F0CF" w14:textId="77777777" w:rsidR="001A22CA" w:rsidRDefault="001A22CA" w:rsidP="00425497">
      <w:pPr>
        <w:spacing w:after="0" w:line="240" w:lineRule="auto"/>
      </w:pPr>
      <w:r>
        <w:separator/>
      </w:r>
    </w:p>
  </w:footnote>
  <w:footnote w:type="continuationSeparator" w:id="0">
    <w:p w14:paraId="0B1440B0" w14:textId="77777777" w:rsidR="001A22CA" w:rsidRDefault="001A22CA" w:rsidP="00425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0012" w14:textId="77777777" w:rsidR="000E6526" w:rsidRDefault="000E6526" w:rsidP="00803654">
    <w:pPr>
      <w:pStyle w:val="Nagwek"/>
      <w:tabs>
        <w:tab w:val="right" w:pos="997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51627" w14:textId="4E8DA8F4" w:rsidR="00671136" w:rsidRDefault="00E03AA3" w:rsidP="001B591E">
    <w:pPr>
      <w:pStyle w:val="Nagwek"/>
      <w:jc w:val="center"/>
    </w:pPr>
    <w:r>
      <w:rPr>
        <w:noProof/>
      </w:rPr>
      <w:drawing>
        <wp:inline distT="0" distB="0" distL="0" distR="0" wp14:anchorId="4284340C" wp14:editId="5D02C6B3">
          <wp:extent cx="5761355" cy="591185"/>
          <wp:effectExtent l="0" t="0" r="0" b="0"/>
          <wp:docPr id="17203478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Calibri" w:hint="default"/>
        <w:b/>
        <w:bCs/>
        <w:i w:val="0"/>
        <w:color w:val="000000"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Courier New" w:hAnsi="Courier New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3B27277"/>
    <w:multiLevelType w:val="hybridMultilevel"/>
    <w:tmpl w:val="CFD47C18"/>
    <w:lvl w:ilvl="0" w:tplc="0162624E">
      <w:start w:val="1"/>
      <w:numFmt w:val="bullet"/>
      <w:lvlText w:val="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5" w15:restartNumberingAfterBreak="0">
    <w:nsid w:val="09C57489"/>
    <w:multiLevelType w:val="hybridMultilevel"/>
    <w:tmpl w:val="E564C8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BA389A"/>
    <w:multiLevelType w:val="hybridMultilevel"/>
    <w:tmpl w:val="A25651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854B71"/>
    <w:multiLevelType w:val="hybridMultilevel"/>
    <w:tmpl w:val="75E690D4"/>
    <w:lvl w:ilvl="0" w:tplc="87AC7A1C">
      <w:start w:val="1"/>
      <w:numFmt w:val="decimal"/>
      <w:pStyle w:val="Styl2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-9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-2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4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11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8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26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3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042" w:hanging="180"/>
      </w:pPr>
      <w:rPr>
        <w:rFonts w:cs="Times New Roman"/>
      </w:rPr>
    </w:lvl>
  </w:abstractNum>
  <w:abstractNum w:abstractNumId="8" w15:restartNumberingAfterBreak="0">
    <w:nsid w:val="12E33122"/>
    <w:multiLevelType w:val="hybridMultilevel"/>
    <w:tmpl w:val="FCBE9EA6"/>
    <w:lvl w:ilvl="0" w:tplc="BBE03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20B82"/>
    <w:multiLevelType w:val="hybridMultilevel"/>
    <w:tmpl w:val="6BEA8FE0"/>
    <w:lvl w:ilvl="0" w:tplc="AD726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427CE"/>
    <w:multiLevelType w:val="hybridMultilevel"/>
    <w:tmpl w:val="92B21D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2B2932"/>
    <w:multiLevelType w:val="hybridMultilevel"/>
    <w:tmpl w:val="159C6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0285A"/>
    <w:multiLevelType w:val="hybridMultilevel"/>
    <w:tmpl w:val="922C3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65415"/>
    <w:multiLevelType w:val="hybridMultilevel"/>
    <w:tmpl w:val="46ACC0E8"/>
    <w:lvl w:ilvl="0" w:tplc="6C522680">
      <w:start w:val="1"/>
      <w:numFmt w:val="decimal"/>
      <w:pStyle w:val="Nagwek1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A70B71"/>
    <w:multiLevelType w:val="hybridMultilevel"/>
    <w:tmpl w:val="79809D96"/>
    <w:lvl w:ilvl="0" w:tplc="F40C1E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106B33"/>
    <w:multiLevelType w:val="hybridMultilevel"/>
    <w:tmpl w:val="37483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26245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DC9398E"/>
    <w:multiLevelType w:val="hybridMultilevel"/>
    <w:tmpl w:val="522A8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1C7455"/>
    <w:multiLevelType w:val="hybridMultilevel"/>
    <w:tmpl w:val="800024B8"/>
    <w:lvl w:ilvl="0" w:tplc="4582E6DA">
      <w:start w:val="1"/>
      <w:numFmt w:val="bullet"/>
      <w:pStyle w:val="Styl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D3CAB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14A7CFC"/>
    <w:multiLevelType w:val="hybridMultilevel"/>
    <w:tmpl w:val="442CD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95FF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7DB271BD"/>
    <w:multiLevelType w:val="hybridMultilevel"/>
    <w:tmpl w:val="552E2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645456">
    <w:abstractNumId w:val="18"/>
  </w:num>
  <w:num w:numId="2" w16cid:durableId="637150885">
    <w:abstractNumId w:val="13"/>
  </w:num>
  <w:num w:numId="3" w16cid:durableId="737362768">
    <w:abstractNumId w:val="7"/>
  </w:num>
  <w:num w:numId="4" w16cid:durableId="243926224">
    <w:abstractNumId w:val="7"/>
    <w:lvlOverride w:ilvl="0">
      <w:startOverride w:val="1"/>
    </w:lvlOverride>
  </w:num>
  <w:num w:numId="5" w16cid:durableId="535629292">
    <w:abstractNumId w:val="19"/>
  </w:num>
  <w:num w:numId="6" w16cid:durableId="1339431711">
    <w:abstractNumId w:val="1"/>
  </w:num>
  <w:num w:numId="7" w16cid:durableId="1699163492">
    <w:abstractNumId w:val="10"/>
  </w:num>
  <w:num w:numId="8" w16cid:durableId="510686135">
    <w:abstractNumId w:val="7"/>
    <w:lvlOverride w:ilvl="0">
      <w:startOverride w:val="1"/>
    </w:lvlOverride>
  </w:num>
  <w:num w:numId="9" w16cid:durableId="68697989">
    <w:abstractNumId w:val="0"/>
  </w:num>
  <w:num w:numId="10" w16cid:durableId="635910823">
    <w:abstractNumId w:val="7"/>
    <w:lvlOverride w:ilvl="0">
      <w:startOverride w:val="1"/>
    </w:lvlOverride>
  </w:num>
  <w:num w:numId="11" w16cid:durableId="941298560">
    <w:abstractNumId w:val="16"/>
  </w:num>
  <w:num w:numId="12" w16cid:durableId="2141025983">
    <w:abstractNumId w:val="5"/>
  </w:num>
  <w:num w:numId="13" w16cid:durableId="1362125775">
    <w:abstractNumId w:val="14"/>
  </w:num>
  <w:num w:numId="14" w16cid:durableId="180321559">
    <w:abstractNumId w:val="6"/>
  </w:num>
  <w:num w:numId="15" w16cid:durableId="168836850">
    <w:abstractNumId w:val="2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6" w16cid:durableId="19541666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4585541">
    <w:abstractNumId w:val="10"/>
  </w:num>
  <w:num w:numId="18" w16cid:durableId="159121">
    <w:abstractNumId w:val="12"/>
  </w:num>
  <w:num w:numId="19" w16cid:durableId="607734497">
    <w:abstractNumId w:val="20"/>
  </w:num>
  <w:num w:numId="20" w16cid:durableId="1444299841">
    <w:abstractNumId w:val="22"/>
  </w:num>
  <w:num w:numId="21" w16cid:durableId="18480602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74250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9584373">
    <w:abstractNumId w:val="9"/>
  </w:num>
  <w:num w:numId="24" w16cid:durableId="222058819">
    <w:abstractNumId w:val="17"/>
  </w:num>
  <w:num w:numId="25" w16cid:durableId="1043092005">
    <w:abstractNumId w:val="11"/>
  </w:num>
  <w:num w:numId="26" w16cid:durableId="1566800555">
    <w:abstractNumId w:val="15"/>
  </w:num>
  <w:num w:numId="27" w16cid:durableId="200103550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497"/>
    <w:rsid w:val="00003709"/>
    <w:rsid w:val="00004815"/>
    <w:rsid w:val="00004F93"/>
    <w:rsid w:val="000053BA"/>
    <w:rsid w:val="00006B4A"/>
    <w:rsid w:val="0000728D"/>
    <w:rsid w:val="00010D89"/>
    <w:rsid w:val="00011A9A"/>
    <w:rsid w:val="00012584"/>
    <w:rsid w:val="00014074"/>
    <w:rsid w:val="00014468"/>
    <w:rsid w:val="00020235"/>
    <w:rsid w:val="00021E98"/>
    <w:rsid w:val="00023A2D"/>
    <w:rsid w:val="00023D6C"/>
    <w:rsid w:val="00024D48"/>
    <w:rsid w:val="000254BF"/>
    <w:rsid w:val="00026EA9"/>
    <w:rsid w:val="00027DAB"/>
    <w:rsid w:val="00030BE7"/>
    <w:rsid w:val="0003391C"/>
    <w:rsid w:val="0003759B"/>
    <w:rsid w:val="00043A40"/>
    <w:rsid w:val="000515FA"/>
    <w:rsid w:val="00052BB2"/>
    <w:rsid w:val="00055D07"/>
    <w:rsid w:val="00060A3D"/>
    <w:rsid w:val="00061539"/>
    <w:rsid w:val="00063B58"/>
    <w:rsid w:val="00066713"/>
    <w:rsid w:val="000803F8"/>
    <w:rsid w:val="00081669"/>
    <w:rsid w:val="00084424"/>
    <w:rsid w:val="00092496"/>
    <w:rsid w:val="00095E42"/>
    <w:rsid w:val="000A5253"/>
    <w:rsid w:val="000B5260"/>
    <w:rsid w:val="000C46A9"/>
    <w:rsid w:val="000C63C5"/>
    <w:rsid w:val="000D1AA8"/>
    <w:rsid w:val="000D606B"/>
    <w:rsid w:val="000D6EAD"/>
    <w:rsid w:val="000E3A95"/>
    <w:rsid w:val="000E5985"/>
    <w:rsid w:val="000E6526"/>
    <w:rsid w:val="000E6D80"/>
    <w:rsid w:val="000E7C2B"/>
    <w:rsid w:val="000F1A0D"/>
    <w:rsid w:val="000F3102"/>
    <w:rsid w:val="000F48A9"/>
    <w:rsid w:val="000F6B95"/>
    <w:rsid w:val="000F73E9"/>
    <w:rsid w:val="000F7918"/>
    <w:rsid w:val="001033A1"/>
    <w:rsid w:val="00104CF6"/>
    <w:rsid w:val="0010519B"/>
    <w:rsid w:val="001069E1"/>
    <w:rsid w:val="00107689"/>
    <w:rsid w:val="001119BB"/>
    <w:rsid w:val="00113E59"/>
    <w:rsid w:val="0011757C"/>
    <w:rsid w:val="00125C0A"/>
    <w:rsid w:val="001301D3"/>
    <w:rsid w:val="001408F8"/>
    <w:rsid w:val="00140C6C"/>
    <w:rsid w:val="00140DB4"/>
    <w:rsid w:val="00142915"/>
    <w:rsid w:val="00143C4C"/>
    <w:rsid w:val="00152F9D"/>
    <w:rsid w:val="00153F9B"/>
    <w:rsid w:val="0015610B"/>
    <w:rsid w:val="00160D21"/>
    <w:rsid w:val="00163D07"/>
    <w:rsid w:val="0017107C"/>
    <w:rsid w:val="0017526A"/>
    <w:rsid w:val="00186FB7"/>
    <w:rsid w:val="00190892"/>
    <w:rsid w:val="0019282C"/>
    <w:rsid w:val="00194FB6"/>
    <w:rsid w:val="001963CB"/>
    <w:rsid w:val="001A22CA"/>
    <w:rsid w:val="001B0EAB"/>
    <w:rsid w:val="001B2F86"/>
    <w:rsid w:val="001B3253"/>
    <w:rsid w:val="001B591E"/>
    <w:rsid w:val="001B68FA"/>
    <w:rsid w:val="001C29E8"/>
    <w:rsid w:val="001D68F2"/>
    <w:rsid w:val="001E425C"/>
    <w:rsid w:val="001E6DDE"/>
    <w:rsid w:val="001E72F1"/>
    <w:rsid w:val="001F6A2E"/>
    <w:rsid w:val="002044F5"/>
    <w:rsid w:val="002064BD"/>
    <w:rsid w:val="002274F8"/>
    <w:rsid w:val="00230DC0"/>
    <w:rsid w:val="00230DE1"/>
    <w:rsid w:val="0024283D"/>
    <w:rsid w:val="002503C6"/>
    <w:rsid w:val="00250AFF"/>
    <w:rsid w:val="00250CAE"/>
    <w:rsid w:val="0025199D"/>
    <w:rsid w:val="00252B4F"/>
    <w:rsid w:val="0025321E"/>
    <w:rsid w:val="00257753"/>
    <w:rsid w:val="002604AC"/>
    <w:rsid w:val="0026094F"/>
    <w:rsid w:val="0027732B"/>
    <w:rsid w:val="002778F6"/>
    <w:rsid w:val="0028018B"/>
    <w:rsid w:val="00281947"/>
    <w:rsid w:val="00284DD2"/>
    <w:rsid w:val="00285DF7"/>
    <w:rsid w:val="002935FD"/>
    <w:rsid w:val="00295C66"/>
    <w:rsid w:val="002A373D"/>
    <w:rsid w:val="002A4DA6"/>
    <w:rsid w:val="002A6C38"/>
    <w:rsid w:val="002B50C7"/>
    <w:rsid w:val="002B6718"/>
    <w:rsid w:val="002C5642"/>
    <w:rsid w:val="002D01F1"/>
    <w:rsid w:val="002D3D1B"/>
    <w:rsid w:val="002D5A37"/>
    <w:rsid w:val="002D69AD"/>
    <w:rsid w:val="002D7914"/>
    <w:rsid w:val="002E0F61"/>
    <w:rsid w:val="002E2A42"/>
    <w:rsid w:val="002E2DF7"/>
    <w:rsid w:val="002E3649"/>
    <w:rsid w:val="002E4666"/>
    <w:rsid w:val="002E5B23"/>
    <w:rsid w:val="002E5EFB"/>
    <w:rsid w:val="002E7699"/>
    <w:rsid w:val="002F1064"/>
    <w:rsid w:val="002F17B7"/>
    <w:rsid w:val="00300500"/>
    <w:rsid w:val="003031CE"/>
    <w:rsid w:val="00303692"/>
    <w:rsid w:val="003048A8"/>
    <w:rsid w:val="00307BDE"/>
    <w:rsid w:val="003107DC"/>
    <w:rsid w:val="00320C34"/>
    <w:rsid w:val="00321F48"/>
    <w:rsid w:val="0032450F"/>
    <w:rsid w:val="00327C74"/>
    <w:rsid w:val="0033450E"/>
    <w:rsid w:val="00335F57"/>
    <w:rsid w:val="00341220"/>
    <w:rsid w:val="00346CA6"/>
    <w:rsid w:val="003472FC"/>
    <w:rsid w:val="00354ED9"/>
    <w:rsid w:val="00364C05"/>
    <w:rsid w:val="00366C4B"/>
    <w:rsid w:val="0037189A"/>
    <w:rsid w:val="003735A0"/>
    <w:rsid w:val="00375B14"/>
    <w:rsid w:val="00377CF1"/>
    <w:rsid w:val="00381542"/>
    <w:rsid w:val="003846BA"/>
    <w:rsid w:val="00386631"/>
    <w:rsid w:val="00393034"/>
    <w:rsid w:val="003A00C4"/>
    <w:rsid w:val="003A0C53"/>
    <w:rsid w:val="003A3A34"/>
    <w:rsid w:val="003A44E2"/>
    <w:rsid w:val="003A54B8"/>
    <w:rsid w:val="003B71F3"/>
    <w:rsid w:val="003B7D4E"/>
    <w:rsid w:val="003C491D"/>
    <w:rsid w:val="003C49E8"/>
    <w:rsid w:val="003D298E"/>
    <w:rsid w:val="003D6A91"/>
    <w:rsid w:val="003E1974"/>
    <w:rsid w:val="003E2D99"/>
    <w:rsid w:val="003E458D"/>
    <w:rsid w:val="003E4FB2"/>
    <w:rsid w:val="003F2F65"/>
    <w:rsid w:val="003F4ED5"/>
    <w:rsid w:val="003F6416"/>
    <w:rsid w:val="004023F6"/>
    <w:rsid w:val="004028D9"/>
    <w:rsid w:val="00403613"/>
    <w:rsid w:val="00404144"/>
    <w:rsid w:val="00406EE6"/>
    <w:rsid w:val="00413767"/>
    <w:rsid w:val="00416293"/>
    <w:rsid w:val="0042186B"/>
    <w:rsid w:val="004223D4"/>
    <w:rsid w:val="00424A91"/>
    <w:rsid w:val="00425497"/>
    <w:rsid w:val="004270B9"/>
    <w:rsid w:val="00427457"/>
    <w:rsid w:val="00440526"/>
    <w:rsid w:val="00442303"/>
    <w:rsid w:val="00443200"/>
    <w:rsid w:val="00445B93"/>
    <w:rsid w:val="00454A10"/>
    <w:rsid w:val="00454B6B"/>
    <w:rsid w:val="00455C64"/>
    <w:rsid w:val="00457FE0"/>
    <w:rsid w:val="00461047"/>
    <w:rsid w:val="004637F4"/>
    <w:rsid w:val="00464088"/>
    <w:rsid w:val="004700C6"/>
    <w:rsid w:val="00470727"/>
    <w:rsid w:val="00470982"/>
    <w:rsid w:val="00471262"/>
    <w:rsid w:val="00484958"/>
    <w:rsid w:val="00484EB3"/>
    <w:rsid w:val="004857AD"/>
    <w:rsid w:val="00490196"/>
    <w:rsid w:val="004945F5"/>
    <w:rsid w:val="004A05EB"/>
    <w:rsid w:val="004A3655"/>
    <w:rsid w:val="004A4B28"/>
    <w:rsid w:val="004A5087"/>
    <w:rsid w:val="004A58EA"/>
    <w:rsid w:val="004A682E"/>
    <w:rsid w:val="004B1874"/>
    <w:rsid w:val="004B2A98"/>
    <w:rsid w:val="004B71DE"/>
    <w:rsid w:val="004C2EA1"/>
    <w:rsid w:val="004C57AC"/>
    <w:rsid w:val="004C5E81"/>
    <w:rsid w:val="004C7757"/>
    <w:rsid w:val="004E377A"/>
    <w:rsid w:val="004E3DAA"/>
    <w:rsid w:val="004E6885"/>
    <w:rsid w:val="004E6EE1"/>
    <w:rsid w:val="004F1887"/>
    <w:rsid w:val="004F4499"/>
    <w:rsid w:val="00501D9D"/>
    <w:rsid w:val="00502763"/>
    <w:rsid w:val="005065ED"/>
    <w:rsid w:val="00506B41"/>
    <w:rsid w:val="0050755B"/>
    <w:rsid w:val="00510269"/>
    <w:rsid w:val="005117BE"/>
    <w:rsid w:val="00513FE2"/>
    <w:rsid w:val="005152DA"/>
    <w:rsid w:val="00520260"/>
    <w:rsid w:val="00522C77"/>
    <w:rsid w:val="005272A4"/>
    <w:rsid w:val="005313B8"/>
    <w:rsid w:val="005355A7"/>
    <w:rsid w:val="00535F04"/>
    <w:rsid w:val="00535FD5"/>
    <w:rsid w:val="00542C5D"/>
    <w:rsid w:val="00542E3B"/>
    <w:rsid w:val="00550A23"/>
    <w:rsid w:val="0055491A"/>
    <w:rsid w:val="00554D45"/>
    <w:rsid w:val="005573A0"/>
    <w:rsid w:val="00557466"/>
    <w:rsid w:val="00560890"/>
    <w:rsid w:val="00560923"/>
    <w:rsid w:val="005626C8"/>
    <w:rsid w:val="0056639B"/>
    <w:rsid w:val="0057093D"/>
    <w:rsid w:val="005749A1"/>
    <w:rsid w:val="00577B72"/>
    <w:rsid w:val="00580CC4"/>
    <w:rsid w:val="005816BD"/>
    <w:rsid w:val="00583E61"/>
    <w:rsid w:val="00586ABF"/>
    <w:rsid w:val="005941AD"/>
    <w:rsid w:val="00595F1E"/>
    <w:rsid w:val="00597858"/>
    <w:rsid w:val="005A43F6"/>
    <w:rsid w:val="005B0ADE"/>
    <w:rsid w:val="005B2B85"/>
    <w:rsid w:val="005C5A76"/>
    <w:rsid w:val="005D02E6"/>
    <w:rsid w:val="005D1086"/>
    <w:rsid w:val="005D695E"/>
    <w:rsid w:val="005D6D56"/>
    <w:rsid w:val="005D77CD"/>
    <w:rsid w:val="005E0DE3"/>
    <w:rsid w:val="005E1C6E"/>
    <w:rsid w:val="005E1ECC"/>
    <w:rsid w:val="005E2099"/>
    <w:rsid w:val="005E3545"/>
    <w:rsid w:val="005E39F9"/>
    <w:rsid w:val="005E4CC6"/>
    <w:rsid w:val="005E7118"/>
    <w:rsid w:val="005E7E1D"/>
    <w:rsid w:val="005F35E5"/>
    <w:rsid w:val="005F5243"/>
    <w:rsid w:val="006157E7"/>
    <w:rsid w:val="00622BAB"/>
    <w:rsid w:val="006246F9"/>
    <w:rsid w:val="0063084C"/>
    <w:rsid w:val="00631CE2"/>
    <w:rsid w:val="00646A27"/>
    <w:rsid w:val="00646DF8"/>
    <w:rsid w:val="00647E77"/>
    <w:rsid w:val="00650BE9"/>
    <w:rsid w:val="00655D3A"/>
    <w:rsid w:val="00660EF2"/>
    <w:rsid w:val="00662AF2"/>
    <w:rsid w:val="006637E4"/>
    <w:rsid w:val="006674BE"/>
    <w:rsid w:val="00671136"/>
    <w:rsid w:val="00671F6B"/>
    <w:rsid w:val="0067251B"/>
    <w:rsid w:val="006726CC"/>
    <w:rsid w:val="00675076"/>
    <w:rsid w:val="00681E29"/>
    <w:rsid w:val="00682015"/>
    <w:rsid w:val="00684BCF"/>
    <w:rsid w:val="0068599F"/>
    <w:rsid w:val="00685DC1"/>
    <w:rsid w:val="00686F69"/>
    <w:rsid w:val="00690A0C"/>
    <w:rsid w:val="00691FF1"/>
    <w:rsid w:val="006921E6"/>
    <w:rsid w:val="006952DE"/>
    <w:rsid w:val="0069539F"/>
    <w:rsid w:val="00695DB4"/>
    <w:rsid w:val="006A01C1"/>
    <w:rsid w:val="006A1D21"/>
    <w:rsid w:val="006B4A9B"/>
    <w:rsid w:val="006D0F6E"/>
    <w:rsid w:val="006D4325"/>
    <w:rsid w:val="006E6649"/>
    <w:rsid w:val="006F1695"/>
    <w:rsid w:val="00701B86"/>
    <w:rsid w:val="0070427E"/>
    <w:rsid w:val="00704702"/>
    <w:rsid w:val="00705D42"/>
    <w:rsid w:val="007060FF"/>
    <w:rsid w:val="0071217F"/>
    <w:rsid w:val="00714073"/>
    <w:rsid w:val="00721D79"/>
    <w:rsid w:val="007229DA"/>
    <w:rsid w:val="00722D9B"/>
    <w:rsid w:val="00724E1C"/>
    <w:rsid w:val="007264C7"/>
    <w:rsid w:val="007275D0"/>
    <w:rsid w:val="007334D4"/>
    <w:rsid w:val="007358C8"/>
    <w:rsid w:val="00736234"/>
    <w:rsid w:val="00743778"/>
    <w:rsid w:val="00743A16"/>
    <w:rsid w:val="007451CB"/>
    <w:rsid w:val="00750EC4"/>
    <w:rsid w:val="00752AA9"/>
    <w:rsid w:val="00753767"/>
    <w:rsid w:val="00753CE2"/>
    <w:rsid w:val="00763721"/>
    <w:rsid w:val="0076613C"/>
    <w:rsid w:val="0077198E"/>
    <w:rsid w:val="00772EFE"/>
    <w:rsid w:val="00781080"/>
    <w:rsid w:val="0079197C"/>
    <w:rsid w:val="00791EFD"/>
    <w:rsid w:val="007A055E"/>
    <w:rsid w:val="007B5F92"/>
    <w:rsid w:val="007B6D93"/>
    <w:rsid w:val="007C2F38"/>
    <w:rsid w:val="007C56F1"/>
    <w:rsid w:val="007D4A74"/>
    <w:rsid w:val="007D6BB1"/>
    <w:rsid w:val="007D7549"/>
    <w:rsid w:val="007E67FD"/>
    <w:rsid w:val="007F2482"/>
    <w:rsid w:val="007F46A1"/>
    <w:rsid w:val="007F4FEB"/>
    <w:rsid w:val="007F5B40"/>
    <w:rsid w:val="00803654"/>
    <w:rsid w:val="008037ED"/>
    <w:rsid w:val="00806DB3"/>
    <w:rsid w:val="00807459"/>
    <w:rsid w:val="008108B0"/>
    <w:rsid w:val="00814A6D"/>
    <w:rsid w:val="00815324"/>
    <w:rsid w:val="00816938"/>
    <w:rsid w:val="0082491F"/>
    <w:rsid w:val="008316C2"/>
    <w:rsid w:val="008336EB"/>
    <w:rsid w:val="008406BC"/>
    <w:rsid w:val="00844592"/>
    <w:rsid w:val="008466F2"/>
    <w:rsid w:val="008468C5"/>
    <w:rsid w:val="00851A6B"/>
    <w:rsid w:val="008562E8"/>
    <w:rsid w:val="0085686C"/>
    <w:rsid w:val="00856E4C"/>
    <w:rsid w:val="00860026"/>
    <w:rsid w:val="0086232F"/>
    <w:rsid w:val="00862926"/>
    <w:rsid w:val="00865A34"/>
    <w:rsid w:val="008672EB"/>
    <w:rsid w:val="00881795"/>
    <w:rsid w:val="00881969"/>
    <w:rsid w:val="0088428F"/>
    <w:rsid w:val="008855A9"/>
    <w:rsid w:val="0088771B"/>
    <w:rsid w:val="00892BEA"/>
    <w:rsid w:val="00893793"/>
    <w:rsid w:val="008A2795"/>
    <w:rsid w:val="008A7AA2"/>
    <w:rsid w:val="008B2C97"/>
    <w:rsid w:val="008B54D6"/>
    <w:rsid w:val="008B5CC2"/>
    <w:rsid w:val="008B7A0B"/>
    <w:rsid w:val="008C18F0"/>
    <w:rsid w:val="008D47BC"/>
    <w:rsid w:val="008D5806"/>
    <w:rsid w:val="008D6CC6"/>
    <w:rsid w:val="008E3B75"/>
    <w:rsid w:val="008E41A1"/>
    <w:rsid w:val="008E725B"/>
    <w:rsid w:val="008F1BE1"/>
    <w:rsid w:val="008F2261"/>
    <w:rsid w:val="008F45B3"/>
    <w:rsid w:val="009044C3"/>
    <w:rsid w:val="00906A6E"/>
    <w:rsid w:val="00906AA6"/>
    <w:rsid w:val="009073C6"/>
    <w:rsid w:val="009079DD"/>
    <w:rsid w:val="00911B6B"/>
    <w:rsid w:val="00922C43"/>
    <w:rsid w:val="009269DF"/>
    <w:rsid w:val="0093321A"/>
    <w:rsid w:val="00942557"/>
    <w:rsid w:val="00942E32"/>
    <w:rsid w:val="00942E98"/>
    <w:rsid w:val="00945FFB"/>
    <w:rsid w:val="00946022"/>
    <w:rsid w:val="00947877"/>
    <w:rsid w:val="009528A8"/>
    <w:rsid w:val="00953698"/>
    <w:rsid w:val="00954DC3"/>
    <w:rsid w:val="00960B13"/>
    <w:rsid w:val="0096103C"/>
    <w:rsid w:val="00965428"/>
    <w:rsid w:val="009662F8"/>
    <w:rsid w:val="00971BC8"/>
    <w:rsid w:val="00972F6C"/>
    <w:rsid w:val="0097537C"/>
    <w:rsid w:val="009826D9"/>
    <w:rsid w:val="009849A6"/>
    <w:rsid w:val="00987715"/>
    <w:rsid w:val="00991820"/>
    <w:rsid w:val="00994102"/>
    <w:rsid w:val="009965AB"/>
    <w:rsid w:val="009A00B0"/>
    <w:rsid w:val="009A7440"/>
    <w:rsid w:val="009B4F01"/>
    <w:rsid w:val="009B5C9F"/>
    <w:rsid w:val="009C1775"/>
    <w:rsid w:val="009D5979"/>
    <w:rsid w:val="009E7893"/>
    <w:rsid w:val="00A12246"/>
    <w:rsid w:val="00A12440"/>
    <w:rsid w:val="00A14850"/>
    <w:rsid w:val="00A14EB8"/>
    <w:rsid w:val="00A22B7C"/>
    <w:rsid w:val="00A23A3F"/>
    <w:rsid w:val="00A26E94"/>
    <w:rsid w:val="00A3074B"/>
    <w:rsid w:val="00A32D2C"/>
    <w:rsid w:val="00A33F4E"/>
    <w:rsid w:val="00A342DF"/>
    <w:rsid w:val="00A35B40"/>
    <w:rsid w:val="00A36E34"/>
    <w:rsid w:val="00A42CC1"/>
    <w:rsid w:val="00A47922"/>
    <w:rsid w:val="00A518D5"/>
    <w:rsid w:val="00A675BB"/>
    <w:rsid w:val="00A7077B"/>
    <w:rsid w:val="00A710EE"/>
    <w:rsid w:val="00A71F71"/>
    <w:rsid w:val="00A744F8"/>
    <w:rsid w:val="00A75255"/>
    <w:rsid w:val="00A81926"/>
    <w:rsid w:val="00A8329D"/>
    <w:rsid w:val="00A86C93"/>
    <w:rsid w:val="00A87879"/>
    <w:rsid w:val="00A93434"/>
    <w:rsid w:val="00A94F3B"/>
    <w:rsid w:val="00A957AE"/>
    <w:rsid w:val="00A958A2"/>
    <w:rsid w:val="00AA1881"/>
    <w:rsid w:val="00AA18D5"/>
    <w:rsid w:val="00AB0731"/>
    <w:rsid w:val="00AB1BD0"/>
    <w:rsid w:val="00AB392C"/>
    <w:rsid w:val="00AB4A90"/>
    <w:rsid w:val="00AC5B1E"/>
    <w:rsid w:val="00AD3896"/>
    <w:rsid w:val="00AE389C"/>
    <w:rsid w:val="00AE7425"/>
    <w:rsid w:val="00AF0316"/>
    <w:rsid w:val="00AF23D5"/>
    <w:rsid w:val="00B00FDC"/>
    <w:rsid w:val="00B015A2"/>
    <w:rsid w:val="00B10AF0"/>
    <w:rsid w:val="00B15533"/>
    <w:rsid w:val="00B159F9"/>
    <w:rsid w:val="00B230B6"/>
    <w:rsid w:val="00B24818"/>
    <w:rsid w:val="00B321DC"/>
    <w:rsid w:val="00B3415E"/>
    <w:rsid w:val="00B36E5E"/>
    <w:rsid w:val="00B445F8"/>
    <w:rsid w:val="00B454CC"/>
    <w:rsid w:val="00B45F97"/>
    <w:rsid w:val="00B46AC4"/>
    <w:rsid w:val="00B52D7C"/>
    <w:rsid w:val="00B53145"/>
    <w:rsid w:val="00B56682"/>
    <w:rsid w:val="00B57BEA"/>
    <w:rsid w:val="00B61B24"/>
    <w:rsid w:val="00B63FB0"/>
    <w:rsid w:val="00B724D0"/>
    <w:rsid w:val="00B743EF"/>
    <w:rsid w:val="00B74476"/>
    <w:rsid w:val="00B74C6E"/>
    <w:rsid w:val="00B771B7"/>
    <w:rsid w:val="00B80BA5"/>
    <w:rsid w:val="00B86843"/>
    <w:rsid w:val="00B9138E"/>
    <w:rsid w:val="00B94839"/>
    <w:rsid w:val="00B950E5"/>
    <w:rsid w:val="00B95E08"/>
    <w:rsid w:val="00BA03E4"/>
    <w:rsid w:val="00BA6662"/>
    <w:rsid w:val="00BB105D"/>
    <w:rsid w:val="00BB38C4"/>
    <w:rsid w:val="00BB3970"/>
    <w:rsid w:val="00BC0977"/>
    <w:rsid w:val="00BC0DEF"/>
    <w:rsid w:val="00BC3125"/>
    <w:rsid w:val="00BD1B2B"/>
    <w:rsid w:val="00BD74DA"/>
    <w:rsid w:val="00BE107A"/>
    <w:rsid w:val="00BE2D3F"/>
    <w:rsid w:val="00BE5935"/>
    <w:rsid w:val="00BE6612"/>
    <w:rsid w:val="00C011B9"/>
    <w:rsid w:val="00C017F8"/>
    <w:rsid w:val="00C03DE8"/>
    <w:rsid w:val="00C132DB"/>
    <w:rsid w:val="00C15595"/>
    <w:rsid w:val="00C15DA7"/>
    <w:rsid w:val="00C21888"/>
    <w:rsid w:val="00C21DAA"/>
    <w:rsid w:val="00C322F9"/>
    <w:rsid w:val="00C3321E"/>
    <w:rsid w:val="00C408EC"/>
    <w:rsid w:val="00C528AF"/>
    <w:rsid w:val="00C54161"/>
    <w:rsid w:val="00C544E3"/>
    <w:rsid w:val="00C56779"/>
    <w:rsid w:val="00C62278"/>
    <w:rsid w:val="00C62328"/>
    <w:rsid w:val="00C7039F"/>
    <w:rsid w:val="00C7522A"/>
    <w:rsid w:val="00C82067"/>
    <w:rsid w:val="00C872AB"/>
    <w:rsid w:val="00C92A46"/>
    <w:rsid w:val="00CA04F6"/>
    <w:rsid w:val="00CA0B1A"/>
    <w:rsid w:val="00CA5F1E"/>
    <w:rsid w:val="00CB639B"/>
    <w:rsid w:val="00CC1F16"/>
    <w:rsid w:val="00CC2F47"/>
    <w:rsid w:val="00CC336B"/>
    <w:rsid w:val="00CC45B1"/>
    <w:rsid w:val="00CC46DD"/>
    <w:rsid w:val="00CC4AAA"/>
    <w:rsid w:val="00CC72B0"/>
    <w:rsid w:val="00CD42B7"/>
    <w:rsid w:val="00CD786A"/>
    <w:rsid w:val="00CE3BA7"/>
    <w:rsid w:val="00CE401F"/>
    <w:rsid w:val="00CE4868"/>
    <w:rsid w:val="00CE740E"/>
    <w:rsid w:val="00CF707E"/>
    <w:rsid w:val="00D00483"/>
    <w:rsid w:val="00D07488"/>
    <w:rsid w:val="00D15C72"/>
    <w:rsid w:val="00D165A0"/>
    <w:rsid w:val="00D2262D"/>
    <w:rsid w:val="00D275BB"/>
    <w:rsid w:val="00D45C44"/>
    <w:rsid w:val="00D54321"/>
    <w:rsid w:val="00D5681C"/>
    <w:rsid w:val="00D56D79"/>
    <w:rsid w:val="00D57769"/>
    <w:rsid w:val="00D75EDC"/>
    <w:rsid w:val="00D810F4"/>
    <w:rsid w:val="00D8400E"/>
    <w:rsid w:val="00D84DDD"/>
    <w:rsid w:val="00D92493"/>
    <w:rsid w:val="00D94596"/>
    <w:rsid w:val="00DA28F2"/>
    <w:rsid w:val="00DA5F7B"/>
    <w:rsid w:val="00DB30AC"/>
    <w:rsid w:val="00DC167B"/>
    <w:rsid w:val="00DC5714"/>
    <w:rsid w:val="00DC7D87"/>
    <w:rsid w:val="00DD2AD1"/>
    <w:rsid w:val="00DD503A"/>
    <w:rsid w:val="00DD66B4"/>
    <w:rsid w:val="00DF54AC"/>
    <w:rsid w:val="00E022D4"/>
    <w:rsid w:val="00E03AA3"/>
    <w:rsid w:val="00E11EF2"/>
    <w:rsid w:val="00E141B0"/>
    <w:rsid w:val="00E17683"/>
    <w:rsid w:val="00E20D3F"/>
    <w:rsid w:val="00E247B3"/>
    <w:rsid w:val="00E320AC"/>
    <w:rsid w:val="00E34067"/>
    <w:rsid w:val="00E34723"/>
    <w:rsid w:val="00E35688"/>
    <w:rsid w:val="00E371CD"/>
    <w:rsid w:val="00E41578"/>
    <w:rsid w:val="00E4387B"/>
    <w:rsid w:val="00E44AEC"/>
    <w:rsid w:val="00E44CC5"/>
    <w:rsid w:val="00E4538C"/>
    <w:rsid w:val="00E45A32"/>
    <w:rsid w:val="00E52937"/>
    <w:rsid w:val="00E529BE"/>
    <w:rsid w:val="00E546FF"/>
    <w:rsid w:val="00E66347"/>
    <w:rsid w:val="00E67D24"/>
    <w:rsid w:val="00E70C10"/>
    <w:rsid w:val="00E72BE3"/>
    <w:rsid w:val="00E75051"/>
    <w:rsid w:val="00E771AE"/>
    <w:rsid w:val="00E8013D"/>
    <w:rsid w:val="00E82A4C"/>
    <w:rsid w:val="00E85D4D"/>
    <w:rsid w:val="00E87290"/>
    <w:rsid w:val="00E907F5"/>
    <w:rsid w:val="00E94A1B"/>
    <w:rsid w:val="00E94DBE"/>
    <w:rsid w:val="00E974D8"/>
    <w:rsid w:val="00EA0D1C"/>
    <w:rsid w:val="00EA22AB"/>
    <w:rsid w:val="00EA60FF"/>
    <w:rsid w:val="00EA75C7"/>
    <w:rsid w:val="00EC0439"/>
    <w:rsid w:val="00EC350A"/>
    <w:rsid w:val="00EC5908"/>
    <w:rsid w:val="00EC72BE"/>
    <w:rsid w:val="00ED0258"/>
    <w:rsid w:val="00ED04EA"/>
    <w:rsid w:val="00ED7074"/>
    <w:rsid w:val="00EE1F57"/>
    <w:rsid w:val="00EE293E"/>
    <w:rsid w:val="00EE3055"/>
    <w:rsid w:val="00EE66BD"/>
    <w:rsid w:val="00EF1175"/>
    <w:rsid w:val="00EF2B46"/>
    <w:rsid w:val="00EF2CA8"/>
    <w:rsid w:val="00F01F74"/>
    <w:rsid w:val="00F02CCA"/>
    <w:rsid w:val="00F030E7"/>
    <w:rsid w:val="00F046E8"/>
    <w:rsid w:val="00F04A7E"/>
    <w:rsid w:val="00F056FB"/>
    <w:rsid w:val="00F1472D"/>
    <w:rsid w:val="00F14F9C"/>
    <w:rsid w:val="00F201D9"/>
    <w:rsid w:val="00F22DA7"/>
    <w:rsid w:val="00F2672A"/>
    <w:rsid w:val="00F3013E"/>
    <w:rsid w:val="00F33273"/>
    <w:rsid w:val="00F33839"/>
    <w:rsid w:val="00F36DF5"/>
    <w:rsid w:val="00F3770E"/>
    <w:rsid w:val="00F42547"/>
    <w:rsid w:val="00F44C20"/>
    <w:rsid w:val="00F47B36"/>
    <w:rsid w:val="00F52C07"/>
    <w:rsid w:val="00F572C0"/>
    <w:rsid w:val="00F5792A"/>
    <w:rsid w:val="00F60325"/>
    <w:rsid w:val="00F612E1"/>
    <w:rsid w:val="00F6454B"/>
    <w:rsid w:val="00F71512"/>
    <w:rsid w:val="00F71BD9"/>
    <w:rsid w:val="00F73F0A"/>
    <w:rsid w:val="00F75C1F"/>
    <w:rsid w:val="00F8180C"/>
    <w:rsid w:val="00F83C00"/>
    <w:rsid w:val="00F9179E"/>
    <w:rsid w:val="00F940F6"/>
    <w:rsid w:val="00F967A9"/>
    <w:rsid w:val="00FA107B"/>
    <w:rsid w:val="00FA309E"/>
    <w:rsid w:val="00FA73D0"/>
    <w:rsid w:val="00FA7D93"/>
    <w:rsid w:val="00FC1E0B"/>
    <w:rsid w:val="00FC6523"/>
    <w:rsid w:val="00FC66D2"/>
    <w:rsid w:val="00FC70EC"/>
    <w:rsid w:val="00FD270C"/>
    <w:rsid w:val="00FD5695"/>
    <w:rsid w:val="00FD68EE"/>
    <w:rsid w:val="00FD6F55"/>
    <w:rsid w:val="00FD7589"/>
    <w:rsid w:val="00FF0AEC"/>
    <w:rsid w:val="00FF1795"/>
    <w:rsid w:val="00FF4F60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771E66"/>
  <w15:docId w15:val="{1F1E45EF-7B82-4EBF-A5E2-B90D7E88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tillium" w:eastAsia="Titillium" w:hAnsi="Titillium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25B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26EA9"/>
    <w:pPr>
      <w:keepNext/>
      <w:keepLines/>
      <w:numPr>
        <w:numId w:val="2"/>
      </w:numPr>
      <w:spacing w:before="360" w:after="0" w:line="240" w:lineRule="auto"/>
      <w:ind w:left="720"/>
      <w:jc w:val="both"/>
      <w:outlineLvl w:val="0"/>
    </w:pPr>
    <w:rPr>
      <w:rFonts w:ascii="Arial" w:hAnsi="Arial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26EA9"/>
    <w:rPr>
      <w:rFonts w:ascii="Arial" w:hAnsi="Arial" w:cs="Times New Roman"/>
      <w:b/>
      <w:sz w:val="32"/>
      <w:szCs w:val="32"/>
    </w:rPr>
  </w:style>
  <w:style w:type="paragraph" w:styleId="Nagwek">
    <w:name w:val="header"/>
    <w:basedOn w:val="Normalny"/>
    <w:link w:val="Nagwek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54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2549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22C77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2C77"/>
    <w:rPr>
      <w:rFonts w:ascii="Tahoma" w:hAnsi="Tahoma" w:cs="Times New Roman"/>
      <w:sz w:val="16"/>
    </w:rPr>
  </w:style>
  <w:style w:type="paragraph" w:customStyle="1" w:styleId="1gl">
    <w:name w:val="1 gl"/>
    <w:basedOn w:val="Normalny"/>
    <w:uiPriority w:val="99"/>
    <w:rsid w:val="00026EA9"/>
    <w:pPr>
      <w:spacing w:line="240" w:lineRule="auto"/>
      <w:contextualSpacing/>
      <w:jc w:val="both"/>
    </w:pPr>
    <w:rPr>
      <w:rFonts w:ascii="Arial" w:hAnsi="Arial"/>
    </w:rPr>
  </w:style>
  <w:style w:type="paragraph" w:customStyle="1" w:styleId="2pr">
    <w:name w:val="2 pr"/>
    <w:basedOn w:val="1gl"/>
    <w:uiPriority w:val="99"/>
    <w:rsid w:val="00281947"/>
    <w:pPr>
      <w:jc w:val="right"/>
    </w:pPr>
  </w:style>
  <w:style w:type="paragraph" w:customStyle="1" w:styleId="3bold">
    <w:name w:val="3 bold"/>
    <w:basedOn w:val="1gl"/>
    <w:uiPriority w:val="99"/>
    <w:rsid w:val="00FF1795"/>
    <w:pPr>
      <w:jc w:val="center"/>
    </w:pPr>
    <w:rPr>
      <w:b/>
      <w:sz w:val="24"/>
    </w:rPr>
  </w:style>
  <w:style w:type="paragraph" w:customStyle="1" w:styleId="4sr">
    <w:name w:val="4 sr"/>
    <w:basedOn w:val="1gl"/>
    <w:uiPriority w:val="99"/>
    <w:rsid w:val="00281947"/>
    <w:pPr>
      <w:jc w:val="center"/>
    </w:pPr>
  </w:style>
  <w:style w:type="paragraph" w:customStyle="1" w:styleId="5zw">
    <w:name w:val="5 zw"/>
    <w:basedOn w:val="1gl"/>
    <w:uiPriority w:val="99"/>
    <w:rsid w:val="00F02CCA"/>
    <w:pPr>
      <w:spacing w:before="120" w:after="0"/>
    </w:pPr>
  </w:style>
  <w:style w:type="paragraph" w:customStyle="1" w:styleId="Styl1">
    <w:name w:val="Styl1"/>
    <w:basedOn w:val="5zw"/>
    <w:uiPriority w:val="99"/>
    <w:rsid w:val="00F02CCA"/>
    <w:pPr>
      <w:numPr>
        <w:numId w:val="1"/>
      </w:numPr>
      <w:spacing w:before="0"/>
      <w:ind w:left="697" w:hanging="357"/>
    </w:pPr>
  </w:style>
  <w:style w:type="paragraph" w:customStyle="1" w:styleId="Styl2">
    <w:name w:val="Styl2"/>
    <w:basedOn w:val="5zw"/>
    <w:uiPriority w:val="99"/>
    <w:rsid w:val="00580CC4"/>
    <w:pPr>
      <w:numPr>
        <w:numId w:val="3"/>
      </w:numPr>
      <w:spacing w:before="0"/>
    </w:pPr>
  </w:style>
  <w:style w:type="paragraph" w:customStyle="1" w:styleId="Default">
    <w:name w:val="Default"/>
    <w:rsid w:val="00377CF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377CF1"/>
    <w:pPr>
      <w:spacing w:after="160" w:line="256" w:lineRule="auto"/>
      <w:ind w:left="720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77CF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03613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03613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40361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5355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355A7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355A7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35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55A7"/>
    <w:rPr>
      <w:rFonts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rsid w:val="000C63C5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val="fr-FR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C63C5"/>
    <w:rPr>
      <w:rFonts w:ascii="Times New Roman" w:hAnsi="Times New Roman" w:cs="Times New Roman"/>
      <w:sz w:val="24"/>
      <w:lang w:val="fr-FR" w:eastAsia="ar-SA" w:bidi="ar-SA"/>
    </w:rPr>
  </w:style>
  <w:style w:type="table" w:styleId="Tabela-Siatka">
    <w:name w:val="Table Grid"/>
    <w:basedOn w:val="Standardowy"/>
    <w:uiPriority w:val="99"/>
    <w:locked/>
    <w:rsid w:val="00F36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locked/>
    <w:rsid w:val="00366C4B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A93434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B95E08"/>
    <w:rPr>
      <w:lang w:eastAsia="en-US"/>
    </w:rPr>
  </w:style>
  <w:style w:type="paragraph" w:customStyle="1" w:styleId="2">
    <w:name w:val="2"/>
    <w:basedOn w:val="Normalny"/>
    <w:uiPriority w:val="99"/>
    <w:rsid w:val="00142915"/>
    <w:pPr>
      <w:spacing w:after="0" w:line="240" w:lineRule="auto"/>
      <w:jc w:val="both"/>
    </w:pPr>
    <w:rPr>
      <w:rFonts w:ascii="Calibri" w:hAnsi="Calibri"/>
      <w:szCs w:val="24"/>
    </w:rPr>
  </w:style>
  <w:style w:type="paragraph" w:styleId="NormalnyWeb">
    <w:name w:val="Normal (Web)"/>
    <w:basedOn w:val="Normalny"/>
    <w:uiPriority w:val="99"/>
    <w:unhideWhenUsed/>
    <w:rsid w:val="00942E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42E9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B46AC4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46AC4"/>
    <w:rPr>
      <w:rFonts w:ascii="Consolas" w:eastAsia="Calibri" w:hAnsi="Consolas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535F0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0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399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</vt:lpstr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</dc:title>
  <dc:subject/>
  <dc:creator>Admin</dc:creator>
  <cp:keywords/>
  <dc:description/>
  <cp:lastModifiedBy>Zaga_4</cp:lastModifiedBy>
  <cp:revision>73</cp:revision>
  <cp:lastPrinted>2018-08-22T16:18:00Z</cp:lastPrinted>
  <dcterms:created xsi:type="dcterms:W3CDTF">2018-08-22T14:46:00Z</dcterms:created>
  <dcterms:modified xsi:type="dcterms:W3CDTF">2025-11-28T10:24:00Z</dcterms:modified>
</cp:coreProperties>
</file>